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E36EF" w14:textId="377A5EFC" w:rsidR="00424AE5" w:rsidRPr="00DB12BB" w:rsidRDefault="00DB12BB">
      <w:pPr>
        <w:pStyle w:val="maintextp"/>
        <w:spacing w:line="490" w:lineRule="atLeast"/>
        <w:ind w:left="3640" w:right="280" w:firstLine="280"/>
        <w:jc w:val="both"/>
        <w:rPr>
          <w:sz w:val="72"/>
          <w:szCs w:val="72"/>
        </w:rPr>
      </w:pPr>
      <w:r>
        <w:rPr>
          <w:sz w:val="72"/>
          <w:szCs w:val="72"/>
        </w:rPr>
        <w:ruby>
          <w:rubyPr>
            <w:rubyAlign w:val="distributeSpace"/>
            <w:hps w:val="48"/>
            <w:hpsRaise w:val="70"/>
            <w:hpsBaseText w:val="72"/>
            <w:lid w:val="ja-JP"/>
          </w:rubyPr>
          <w:rt>
            <w:r w:rsidR="00DB12BB" w:rsidRPr="00DB12BB">
              <w:rPr>
                <w:sz w:val="48"/>
                <w:szCs w:val="72"/>
              </w:rPr>
              <w:t>ruby</w:t>
            </w:r>
          </w:rt>
          <w:rubyBase>
            <w:r w:rsidR="00DB12BB">
              <w:rPr>
                <w:sz w:val="72"/>
                <w:szCs w:val="72"/>
              </w:rPr>
              <w:t>base</w:t>
            </w:r>
          </w:rubyBase>
        </w:ruby>
      </w:r>
    </w:p>
    <w:sectPr w:rsidR="00424AE5" w:rsidRPr="00DB12BB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E38053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2EBA1C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B186A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DE62A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BE2EF6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0788D1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9CC29C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9C41A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4682C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2"/>
    <w:multiLevelType w:val="hybridMultilevel"/>
    <w:tmpl w:val="00000002"/>
    <w:lvl w:ilvl="0" w:tplc="04B4AB9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8EAA10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0074DCB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EAE4C6A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9B3A77F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BBE0A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CDC70A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E60F2B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71834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hybridMultilevel"/>
    <w:tmpl w:val="00000003"/>
    <w:lvl w:ilvl="0" w:tplc="CE52BB4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48C067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0C83F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E48DD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6461D3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42A406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C50087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4C0A8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70E6CA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hybridMultilevel"/>
    <w:tmpl w:val="00000004"/>
    <w:lvl w:ilvl="0" w:tplc="D182EBC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566FE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C1257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77E057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8689E6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7FAE99F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5501E4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2F4C61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DB889F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hybridMultilevel"/>
    <w:tmpl w:val="00000005"/>
    <w:lvl w:ilvl="0" w:tplc="D130C3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1E2D3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6C8A2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48B83A1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22C602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D1844A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DA792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66AE2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39A2B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hybridMultilevel"/>
    <w:tmpl w:val="00000006"/>
    <w:lvl w:ilvl="0" w:tplc="1D8004B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A82683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E8CEB3E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CD654E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8446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E86C13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434AFE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F42B7F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A94A4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hybridMultilevel"/>
    <w:tmpl w:val="00000007"/>
    <w:lvl w:ilvl="0" w:tplc="29E0C1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48AD2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9D202B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7A6CC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B24C89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432F00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2EC0C9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93CEC5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AE0990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 w16cid:durableId="1808468902">
    <w:abstractNumId w:val="0"/>
  </w:num>
  <w:num w:numId="2" w16cid:durableId="1292438834">
    <w:abstractNumId w:val="1"/>
  </w:num>
  <w:num w:numId="3" w16cid:durableId="285815992">
    <w:abstractNumId w:val="2"/>
  </w:num>
  <w:num w:numId="4" w16cid:durableId="240795548">
    <w:abstractNumId w:val="3"/>
  </w:num>
  <w:num w:numId="5" w16cid:durableId="828669289">
    <w:abstractNumId w:val="4"/>
  </w:num>
  <w:num w:numId="6" w16cid:durableId="234557633">
    <w:abstractNumId w:val="5"/>
  </w:num>
  <w:num w:numId="7" w16cid:durableId="149644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4AE5"/>
    <w:rsid w:val="00424AE5"/>
    <w:rsid w:val="00DB1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9C547"/>
  <w15:docId w15:val="{E468DDAD-C004-4EAD-872F-09656FD3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rFonts w:ascii="MS Mincho" w:eastAsia="MS Mincho" w:hAnsi="MS Mincho" w:cs="MS Mincho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 w:line="960" w:lineRule="atLeast"/>
      <w:outlineLvl w:val="0"/>
    </w:pPr>
    <w:rPr>
      <w:rFonts w:ascii="Times New Roman" w:eastAsia="Times New Roman" w:hAnsi="Times New Roman" w:cs="Times New Roman"/>
      <w:color w:val="2F5496"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rFonts w:ascii="Times New Roman" w:eastAsia="Times New Roman" w:hAnsi="Times New Roman" w:cs="Times New Roman"/>
      <w:color w:val="2F5496"/>
      <w:sz w:val="30"/>
      <w:szCs w:val="30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rFonts w:ascii="Times New Roman" w:eastAsia="Times New Roman" w:hAnsi="Times New Roman" w:cs="Times New Roman"/>
      <w:b/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rFonts w:ascii="Times New Roman" w:eastAsia="Times New Roman" w:hAnsi="Times New Roman" w:cs="Times New Roman"/>
      <w:b/>
      <w:bCs/>
      <w:iCs/>
      <w:color w:val="2F5496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rFonts w:ascii="Times New Roman" w:eastAsia="Times New Roman" w:hAnsi="Times New Roman" w:cs="Times New Roman"/>
      <w:b/>
      <w:bCs/>
      <w:color w:val="2F5496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rFonts w:ascii="Times New Roman" w:eastAsia="Times New Roman" w:hAnsi="Times New Roman" w:cs="Times New Roman"/>
      <w:b/>
      <w:bCs/>
      <w:color w:val="1F3763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Calibri Light" w:eastAsia="Times New Roman" w:hAnsi="Calibri Light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Calibri Light" w:eastAsia="Times New Roman" w:hAnsi="Calibri Light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Calibri Light" w:eastAsia="Times New Roman" w:hAnsi="Calibri Light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Calibri Light" w:eastAsia="Times New Roman" w:hAnsi="Calibri Light" w:cs="Times New Roman"/>
      <w:color w:val="1F3763"/>
    </w:rPr>
  </w:style>
  <w:style w:type="paragraph" w:customStyle="1" w:styleId="plogo">
    <w:name w:val="p_logo"/>
    <w:basedOn w:val="p"/>
    <w:pPr>
      <w:jc w:val="right"/>
    </w:pPr>
  </w:style>
  <w:style w:type="paragraph" w:customStyle="1" w:styleId="p">
    <w:name w:val="p"/>
    <w:basedOn w:val="Normal"/>
    <w:pPr>
      <w:spacing w:line="420" w:lineRule="atLeast"/>
    </w:pPr>
  </w:style>
  <w:style w:type="character" w:customStyle="1" w:styleId="block">
    <w:name w:val="block"/>
    <w:basedOn w:val="DefaultParagraphFont"/>
  </w:style>
  <w:style w:type="paragraph" w:customStyle="1" w:styleId="pauthor">
    <w:name w:val="p_author"/>
    <w:basedOn w:val="p"/>
    <w:pPr>
      <w:jc w:val="right"/>
    </w:pPr>
    <w:rPr>
      <w:sz w:val="30"/>
      <w:szCs w:val="30"/>
    </w:rPr>
  </w:style>
  <w:style w:type="paragraph" w:customStyle="1" w:styleId="authordesc">
    <w:name w:val="author_desc"/>
    <w:basedOn w:val="Normal"/>
  </w:style>
  <w:style w:type="paragraph" w:customStyle="1" w:styleId="authordescp">
    <w:name w:val="author_desc_p"/>
    <w:basedOn w:val="Normal"/>
    <w:pPr>
      <w:spacing w:line="288" w:lineRule="atLeast"/>
    </w:pPr>
    <w:rPr>
      <w:sz w:val="19"/>
      <w:szCs w:val="19"/>
    </w:rPr>
  </w:style>
  <w:style w:type="character" w:customStyle="1" w:styleId="authordescenname">
    <w:name w:val="author_desc_en_name"/>
    <w:basedOn w:val="DefaultParagraphFont"/>
    <w:rPr>
      <w:color w:val="0000FF"/>
    </w:rPr>
  </w:style>
  <w:style w:type="character" w:customStyle="1" w:styleId="spantcy">
    <w:name w:val="span_tcy"/>
    <w:basedOn w:val="DefaultParagraphFont"/>
  </w:style>
  <w:style w:type="character" w:customStyle="1" w:styleId="spantcyblue">
    <w:name w:val="span_tcy_blue"/>
    <w:basedOn w:val="DefaultParagraphFont"/>
    <w:rPr>
      <w:color w:val="0000FF"/>
    </w:rPr>
  </w:style>
  <w:style w:type="character" w:customStyle="1" w:styleId="cite">
    <w:name w:val="cite"/>
    <w:basedOn w:val="DefaultParagraphFont"/>
    <w:rPr>
      <w:i w:val="0"/>
      <w:iCs w:val="0"/>
    </w:rPr>
  </w:style>
  <w:style w:type="character" w:customStyle="1" w:styleId="TableOfContentsa">
    <w:name w:val="TableOfContents_a"/>
    <w:basedOn w:val="DefaultParagraphFont"/>
  </w:style>
  <w:style w:type="paragraph" w:customStyle="1" w:styleId="about">
    <w:name w:val="about"/>
    <w:basedOn w:val="Normal"/>
    <w:rPr>
      <w:sz w:val="22"/>
      <w:szCs w:val="22"/>
    </w:rPr>
  </w:style>
  <w:style w:type="paragraph" w:customStyle="1" w:styleId="maintextp">
    <w:name w:val="main_text &gt; p"/>
    <w:basedOn w:val="Normal"/>
    <w:pPr>
      <w:ind w:firstLine="240"/>
    </w:pPr>
  </w:style>
  <w:style w:type="character" w:customStyle="1" w:styleId="strongsesamedot">
    <w:name w:val="strong_sesame_dot"/>
    <w:basedOn w:val="DefaultParagraphFont"/>
    <w:rPr>
      <w:b w:val="0"/>
      <w:bCs w:val="0"/>
      <w:color w:val="0000FF"/>
    </w:rPr>
  </w:style>
  <w:style w:type="paragraph" w:customStyle="1" w:styleId="blockquote">
    <w:name w:val="blockquote"/>
    <w:basedOn w:val="Normal"/>
  </w:style>
  <w:style w:type="paragraph" w:customStyle="1" w:styleId="maintextptranslation">
    <w:name w:val="main_text_p_translation"/>
    <w:basedOn w:val="Normal"/>
  </w:style>
  <w:style w:type="paragraph" w:customStyle="1" w:styleId="maintextpconversation">
    <w:name w:val="main_text_p_conversation"/>
    <w:basedOn w:val="Normal"/>
  </w:style>
  <w:style w:type="paragraph" w:customStyle="1" w:styleId="maintextpcontinuedsentence">
    <w:name w:val="main_text_p_continued_sentence"/>
    <w:basedOn w:val="Normal"/>
  </w:style>
  <w:style w:type="character" w:customStyle="1" w:styleId="spannotes">
    <w:name w:val="span_notes"/>
    <w:basedOn w:val="DefaultParagraphFont"/>
    <w:rPr>
      <w:sz w:val="20"/>
      <w:szCs w:val="20"/>
    </w:rPr>
  </w:style>
  <w:style w:type="paragraph" w:customStyle="1" w:styleId="abouth2">
    <w:name w:val="about_h2"/>
    <w:basedOn w:val="Normal"/>
  </w:style>
  <w:style w:type="character" w:customStyle="1" w:styleId="abouth2Character">
    <w:name w:val="about_h2 Character"/>
    <w:basedOn w:val="DefaultParagraphFont"/>
  </w:style>
  <w:style w:type="paragraph" w:customStyle="1" w:styleId="originalinformation">
    <w:name w:val="original_information"/>
    <w:basedOn w:val="Normal"/>
    <w:pPr>
      <w:pBdr>
        <w:top w:val="single" w:sz="6" w:space="0" w:color="D9D9D9"/>
        <w:left w:val="single" w:sz="6" w:space="0" w:color="D9D9D9"/>
        <w:bottom w:val="single" w:sz="6" w:space="0" w:color="D9D9D9"/>
        <w:right w:val="single" w:sz="6" w:space="0" w:color="D9D9D9"/>
      </w:pBdr>
    </w:pPr>
    <w:rPr>
      <w:bdr w:val="single" w:sz="6" w:space="0" w:color="D9D9D9"/>
    </w:rPr>
  </w:style>
  <w:style w:type="paragraph" w:customStyle="1" w:styleId="bibliographicalinformation">
    <w:name w:val="bibliographical_information"/>
    <w:basedOn w:val="Normal"/>
    <w:rPr>
      <w:sz w:val="19"/>
      <w:szCs w:val="19"/>
    </w:rPr>
  </w:style>
  <w:style w:type="paragraph" w:customStyle="1" w:styleId="notationnotes">
    <w:name w:val="notation_notes"/>
    <w:basedOn w:val="Normal"/>
    <w:rPr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草枕</dc:title>
  <dc:creator>Ilya Navrotskiy</dc:creator>
  <cp:lastModifiedBy>Ilya Navrotskiy</cp:lastModifiedBy>
  <cp:revision>2</cp:revision>
  <dcterms:created xsi:type="dcterms:W3CDTF">2023-04-11T12:42:00Z</dcterms:created>
  <dcterms:modified xsi:type="dcterms:W3CDTF">2023-04-11T12:42:00Z</dcterms:modified>
</cp:coreProperties>
</file>